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D525C02" w14:textId="77777777" w:rsidR="00E8004A" w:rsidRPr="00E8004A" w:rsidRDefault="00E8004A" w:rsidP="00E8004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8004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przejść dla pieszych w Mielcu ul. Sienkiewicza: droga powiatowa 1 161R km 30+778 i km 30+822, km 31+027, km 31+911 oraz AL. Niepodległości: </w:t>
      </w:r>
    </w:p>
    <w:p w14:paraId="1BA08DEC" w14:textId="77777777" w:rsidR="00E8004A" w:rsidRPr="00E8004A" w:rsidRDefault="00E8004A" w:rsidP="00E8004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8004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droga powiatowa 1 187R km 0+400 i km 0+433, km 1+095,70” </w:t>
      </w:r>
    </w:p>
    <w:p w14:paraId="1D079609" w14:textId="7B30B209" w:rsidR="006A48AF" w:rsidRDefault="00E8004A" w:rsidP="00E8004A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8004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 formule </w:t>
      </w:r>
      <w:r w:rsidRPr="00E8004A">
        <w:rPr>
          <w:rFonts w:ascii="Arial" w:hAnsi="Arial" w:cs="Arial"/>
          <w:b/>
          <w:bCs/>
          <w:i/>
          <w:iCs/>
          <w:sz w:val="22"/>
          <w:szCs w:val="22"/>
          <w:lang w:val="pl-PL" w:eastAsia="pl-PL"/>
        </w:rPr>
        <w:t>zaprojektuj i wybuduj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BE18" w14:textId="77777777" w:rsidR="00C31F0E" w:rsidRDefault="00C31F0E" w:rsidP="00AC1A4B">
      <w:r>
        <w:separator/>
      </w:r>
    </w:p>
  </w:endnote>
  <w:endnote w:type="continuationSeparator" w:id="0">
    <w:p w14:paraId="16BF5614" w14:textId="77777777" w:rsidR="00C31F0E" w:rsidRDefault="00C31F0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89A4" w14:textId="77777777" w:rsidR="007F38FF" w:rsidRDefault="007F38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EE7A" w14:textId="77777777" w:rsidR="007F38FF" w:rsidRDefault="007F38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66CB1" w14:textId="77777777" w:rsidR="00C31F0E" w:rsidRDefault="00C31F0E" w:rsidP="00AC1A4B">
      <w:r>
        <w:separator/>
      </w:r>
    </w:p>
  </w:footnote>
  <w:footnote w:type="continuationSeparator" w:id="0">
    <w:p w14:paraId="10FAD216" w14:textId="77777777" w:rsidR="00C31F0E" w:rsidRDefault="00C31F0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C7E76" w14:textId="77777777" w:rsidR="007F38FF" w:rsidRDefault="007F38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566073A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7F38FF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6004FD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38FF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C552" w14:textId="77777777" w:rsidR="007F38FF" w:rsidRDefault="007F38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42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826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8FF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6D2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AF2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F0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253B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5A26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004A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16</cp:revision>
  <cp:lastPrinted>2021-01-22T11:33:00Z</cp:lastPrinted>
  <dcterms:created xsi:type="dcterms:W3CDTF">2021-02-17T13:20:00Z</dcterms:created>
  <dcterms:modified xsi:type="dcterms:W3CDTF">2021-08-10T11:56:00Z</dcterms:modified>
</cp:coreProperties>
</file>